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Шаблон оформления папки для сдачи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согласий на обработку персональных данных в БОУ ДПО «ИРООО»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 папки: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1"/>
      </w:tblGrid>
      <w:tr>
        <w:trPr/>
        <w:tc>
          <w:tcPr>
            <w:tcW w:w="95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8"/>
                <w:szCs w:val="28"/>
                <w:lang w:eastAsia="ru-RU"/>
              </w:rPr>
              <w:t>1. ТИТУЛЬНЫЙ ЛИСТ ПАПКИ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>Название МР</w:t>
            </w: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u w:val="single"/>
                <w:lang w:eastAsia="ru-RU"/>
              </w:rPr>
              <w:t xml:space="preserve">                                               г. Омск                                                  </w:t>
            </w:r>
          </w:p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Ф.И.О. муниципального координатора</w:t>
            </w: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u w:val="single"/>
                <w:lang w:eastAsia="ru-RU"/>
              </w:rPr>
              <w:t xml:space="preserve">    Семизорова Ксения Анатольевна    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 xml:space="preserve">Ф.И.О. </w:t>
            </w: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 xml:space="preserve">школьного администратора (педагога-навигатора), </w:t>
            </w: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>контактный телефон (сотовый) 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Количество согласий на обработку персональных данных: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всего - _________________шт.</w:t>
            </w:r>
          </w:p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 xml:space="preserve">- СОПД педагогов-навигаторов - ______шт.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- СОПД на обучающихся - ___________ шт.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" w:cs="Times New Roman" w:ascii="Times New Roman" w:hAnsi="Times New Roman" w:eastAsiaTheme="minorEastAsia"/>
          <w:b/>
          <w:bCs/>
          <w:sz w:val="28"/>
          <w:szCs w:val="28"/>
          <w:lang w:eastAsia="ru-RU"/>
        </w:rPr>
        <w:t>2</w:t>
      </w:r>
      <w:r>
        <w:rPr>
          <w:rFonts w:cs="Times New Roman" w:ascii="Times New Roman" w:hAnsi="Times New Roman"/>
          <w:b/>
          <w:bCs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Согласие на обработку персональных данных педагог</w:t>
      </w:r>
      <w:r>
        <w:rPr>
          <w:rFonts w:cs="Times New Roman" w:ascii="Times New Roman" w:hAnsi="Times New Roman"/>
          <w:b/>
          <w:sz w:val="28"/>
          <w:szCs w:val="28"/>
        </w:rPr>
        <w:t>ов</w:t>
      </w:r>
      <w:r>
        <w:rPr>
          <w:rFonts w:cs="Times New Roman" w:ascii="Times New Roman" w:hAnsi="Times New Roman"/>
          <w:b/>
          <w:sz w:val="28"/>
          <w:szCs w:val="28"/>
        </w:rPr>
        <w:t>-навигатор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 xml:space="preserve">ов 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(2024 года)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: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668"/>
        <w:gridCol w:w="3390"/>
        <w:gridCol w:w="1695"/>
      </w:tblGrid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 xml:space="preserve">Ф.И.О. </w:t>
            </w: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 xml:space="preserve">педагога-навигатора </w:t>
            </w:r>
            <w:r>
              <w:rPr>
                <w:rFonts w:eastAsia="" w:cs="Times New Roman" w:ascii="Times New Roman" w:hAnsi="Times New Roman" w:eastAsiaTheme="minorEastAsia"/>
                <w:sz w:val="28"/>
                <w:szCs w:val="28"/>
                <w:lang w:eastAsia="ru-RU"/>
              </w:rPr>
              <w:t>(ПОЛНОСТЬЮ)</w:t>
            </w:r>
          </w:p>
        </w:tc>
        <w:tc>
          <w:tcPr>
            <w:tcW w:w="3390" w:type="dxa"/>
            <w:tcBorders>
              <w:right w:val="nil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695" w:type="dxa"/>
            <w:tcBorders/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</w:tr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>
              <w:top w:val="nil"/>
              <w:right w:val="nil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>
              <w:top w:val="nil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6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66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rFonts w:eastAsia="" w:cs="Times New Roman" w:ascii="Times New Roman" w:hAnsi="Times New Roman" w:eastAsiaTheme="minorEastAsia"/>
          <w:b/>
          <w:bCs/>
          <w:sz w:val="28"/>
          <w:szCs w:val="28"/>
          <w:lang w:eastAsia="ru-RU"/>
        </w:rPr>
        <w:t>3</w:t>
      </w:r>
      <w:r>
        <w:rPr>
          <w:rFonts w:cs="Times New Roman" w:ascii="Times New Roman" w:hAnsi="Times New Roman"/>
          <w:b/>
          <w:bCs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Согласие на обработку персональных данных 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обучающихся</w:t>
        <w:br/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(младше 14 лет)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: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3668"/>
        <w:gridCol w:w="3390"/>
        <w:gridCol w:w="1695"/>
      </w:tblGrid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Ф.И.О. обучающегося (ПОЛНОСТЬЮ)</w:t>
            </w:r>
          </w:p>
        </w:tc>
        <w:tc>
          <w:tcPr>
            <w:tcW w:w="3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</w:tr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4.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Согласия на обработку персональных данных обучающихся</w:t>
      </w:r>
      <w:r>
        <w:rPr>
          <w:rFonts w:cs="Times New Roman" w:ascii="Times New Roman" w:hAnsi="Times New Roman"/>
          <w:sz w:val="28"/>
          <w:szCs w:val="28"/>
        </w:rPr>
        <w:t xml:space="preserve"> (</w:t>
      </w:r>
      <w:r>
        <w:rPr>
          <w:rFonts w:cs="Times New Roman" w:ascii="Times New Roman" w:hAnsi="Times New Roman"/>
          <w:i/>
          <w:sz w:val="28"/>
          <w:szCs w:val="28"/>
          <w:u w:val="single"/>
        </w:rPr>
        <w:t xml:space="preserve">раскладываются по классам – по возрастанию: от 6 кл до </w:t>
      </w:r>
      <w:r>
        <w:rPr>
          <w:rFonts w:eastAsia="" w:cs="Times New Roman" w:ascii="Times New Roman" w:hAnsi="Times New Roman" w:eastAsiaTheme="minorEastAsia"/>
          <w:i/>
          <w:sz w:val="28"/>
          <w:szCs w:val="28"/>
          <w:u w:val="single"/>
          <w:lang w:eastAsia="ru-RU"/>
        </w:rPr>
        <w:t>8</w:t>
      </w:r>
      <w:r>
        <w:rPr>
          <w:rFonts w:cs="Times New Roman" w:ascii="Times New Roman" w:hAnsi="Times New Roman"/>
          <w:i/>
          <w:sz w:val="28"/>
          <w:szCs w:val="28"/>
          <w:u w:val="single"/>
        </w:rPr>
        <w:t xml:space="preserve"> кл. Внутри класса согласия раскладываются по алфавиту</w:t>
      </w:r>
      <w:r>
        <w:rPr>
          <w:rFonts w:cs="Times New Roman" w:ascii="Times New Roman" w:hAnsi="Times New Roman"/>
          <w:sz w:val="28"/>
          <w:szCs w:val="28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7067"/>
    <w:pPr>
      <w:widowControl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706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LibreOffice/6.3.4.2$Windows_X86_64 LibreOffice_project/60da17e045e08f1793c57c00ba83cdfce946d0aa</Application>
  <Pages>1</Pages>
  <Words>130</Words>
  <Characters>932</Characters>
  <CharactersWithSpaces>1138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2024-09-19T08:53:00Z</dcterms:created>
  <dc:creator>User</dc:creator>
  <dc:description/>
  <dc:language>ru-RU</dc:language>
  <cp:lastModifiedBy/>
  <dcterms:modified xsi:type="dcterms:W3CDTF">2024-10-02T11:37:50Z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