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94F" w:rsidRPr="00C67DB1" w:rsidRDefault="002B194F" w:rsidP="003C13B0">
      <w:pPr>
        <w:pStyle w:val="ConsPlusNormal"/>
        <w:jc w:val="right"/>
        <w:outlineLvl w:val="1"/>
        <w:rPr>
          <w:sz w:val="18"/>
          <w:szCs w:val="18"/>
        </w:rPr>
      </w:pPr>
      <w:r w:rsidRPr="00C67DB1">
        <w:rPr>
          <w:sz w:val="18"/>
          <w:szCs w:val="18"/>
        </w:rPr>
        <w:t>Приложение N 4</w:t>
      </w:r>
    </w:p>
    <w:p w:rsidR="002B194F" w:rsidRPr="00C67DB1" w:rsidRDefault="002B194F" w:rsidP="003C13B0">
      <w:pPr>
        <w:pStyle w:val="ConsPlusNormal"/>
        <w:jc w:val="right"/>
        <w:rPr>
          <w:sz w:val="18"/>
          <w:szCs w:val="18"/>
        </w:rPr>
      </w:pPr>
      <w:r w:rsidRPr="00C67DB1">
        <w:rPr>
          <w:sz w:val="18"/>
          <w:szCs w:val="18"/>
        </w:rPr>
        <w:t>к Порядку расследования и учета</w:t>
      </w:r>
    </w:p>
    <w:p w:rsidR="002B194F" w:rsidRPr="00C67DB1" w:rsidRDefault="002B194F" w:rsidP="003C13B0">
      <w:pPr>
        <w:pStyle w:val="ConsPlusNormal"/>
        <w:jc w:val="right"/>
        <w:rPr>
          <w:sz w:val="18"/>
          <w:szCs w:val="18"/>
        </w:rPr>
      </w:pPr>
      <w:r w:rsidRPr="00C67DB1">
        <w:rPr>
          <w:sz w:val="18"/>
          <w:szCs w:val="18"/>
        </w:rPr>
        <w:t>несчастных случаев с обучающимися</w:t>
      </w:r>
    </w:p>
    <w:p w:rsidR="002B194F" w:rsidRPr="00C67DB1" w:rsidRDefault="002B194F" w:rsidP="003C13B0">
      <w:pPr>
        <w:pStyle w:val="ConsPlusNormal"/>
        <w:jc w:val="right"/>
        <w:rPr>
          <w:sz w:val="18"/>
          <w:szCs w:val="18"/>
        </w:rPr>
      </w:pPr>
      <w:r w:rsidRPr="00C67DB1">
        <w:rPr>
          <w:sz w:val="18"/>
          <w:szCs w:val="18"/>
        </w:rPr>
        <w:t>во время пребывания в организации,</w:t>
      </w:r>
    </w:p>
    <w:p w:rsidR="002B194F" w:rsidRPr="00C67DB1" w:rsidRDefault="002B194F" w:rsidP="003C13B0">
      <w:pPr>
        <w:pStyle w:val="ConsPlusNormal"/>
        <w:jc w:val="right"/>
        <w:rPr>
          <w:sz w:val="18"/>
          <w:szCs w:val="18"/>
        </w:rPr>
      </w:pPr>
      <w:r w:rsidRPr="00C67DB1">
        <w:rPr>
          <w:sz w:val="18"/>
          <w:szCs w:val="18"/>
        </w:rPr>
        <w:t>осуществляющей образовательную</w:t>
      </w:r>
    </w:p>
    <w:p w:rsidR="002B194F" w:rsidRPr="00C67DB1" w:rsidRDefault="002B194F" w:rsidP="003C13B0">
      <w:pPr>
        <w:pStyle w:val="ConsPlusNormal"/>
        <w:jc w:val="right"/>
        <w:rPr>
          <w:sz w:val="18"/>
          <w:szCs w:val="18"/>
        </w:rPr>
      </w:pPr>
      <w:r w:rsidRPr="00C67DB1">
        <w:rPr>
          <w:sz w:val="18"/>
          <w:szCs w:val="18"/>
        </w:rPr>
        <w:t>деятельность, утвержденному приказом</w:t>
      </w:r>
    </w:p>
    <w:p w:rsidR="002B194F" w:rsidRPr="00C67DB1" w:rsidRDefault="002B194F" w:rsidP="003C13B0">
      <w:pPr>
        <w:pStyle w:val="ConsPlusNormal"/>
        <w:jc w:val="right"/>
        <w:rPr>
          <w:sz w:val="18"/>
          <w:szCs w:val="18"/>
        </w:rPr>
      </w:pPr>
      <w:r w:rsidRPr="00C67DB1">
        <w:rPr>
          <w:sz w:val="18"/>
          <w:szCs w:val="18"/>
        </w:rPr>
        <w:t>Министерства образования и науки</w:t>
      </w:r>
    </w:p>
    <w:p w:rsidR="002B194F" w:rsidRPr="00C67DB1" w:rsidRDefault="002B194F" w:rsidP="003C13B0">
      <w:pPr>
        <w:pStyle w:val="ConsPlusNormal"/>
        <w:jc w:val="right"/>
        <w:rPr>
          <w:sz w:val="18"/>
          <w:szCs w:val="18"/>
        </w:rPr>
      </w:pPr>
      <w:r w:rsidRPr="00C67DB1">
        <w:rPr>
          <w:sz w:val="18"/>
          <w:szCs w:val="18"/>
        </w:rPr>
        <w:t>Российской Федерации</w:t>
      </w:r>
    </w:p>
    <w:p w:rsidR="002B194F" w:rsidRPr="00C67DB1" w:rsidRDefault="002B194F" w:rsidP="003C13B0">
      <w:pPr>
        <w:jc w:val="right"/>
        <w:rPr>
          <w:sz w:val="18"/>
          <w:szCs w:val="18"/>
        </w:rPr>
      </w:pPr>
      <w:r w:rsidRPr="00C67DB1">
        <w:rPr>
          <w:sz w:val="18"/>
          <w:szCs w:val="18"/>
        </w:rPr>
        <w:t>от 27 июня 2017 г. N 602</w:t>
      </w:r>
    </w:p>
    <w:p w:rsidR="002B194F" w:rsidRDefault="002B194F" w:rsidP="00453277">
      <w:pPr>
        <w:ind w:left="6372" w:firstLine="708"/>
        <w:jc w:val="center"/>
      </w:pPr>
    </w:p>
    <w:p w:rsidR="002B194F" w:rsidRDefault="002B194F" w:rsidP="00453277">
      <w:pPr>
        <w:ind w:left="6372" w:firstLine="708"/>
        <w:jc w:val="center"/>
      </w:pPr>
      <w:r>
        <w:t>УТВЕРЖДАЮ</w:t>
      </w:r>
    </w:p>
    <w:p w:rsidR="002B194F" w:rsidRPr="001565DB" w:rsidRDefault="002B194F" w:rsidP="00453277">
      <w:pPr>
        <w:ind w:left="4248" w:firstLine="708"/>
        <w:jc w:val="center"/>
        <w:rPr>
          <w:b/>
          <w:bCs/>
          <w:u w:val="single"/>
        </w:rPr>
      </w:pPr>
      <w:r>
        <w:rPr>
          <w:b/>
          <w:bCs/>
          <w:u w:val="single"/>
        </w:rPr>
        <w:t>_____________Вольнова Тамара Петровна</w:t>
      </w:r>
    </w:p>
    <w:p w:rsidR="002B194F" w:rsidRPr="00453277" w:rsidRDefault="002B194F" w:rsidP="00453277">
      <w:pPr>
        <w:ind w:left="5664"/>
        <w:rPr>
          <w:sz w:val="20"/>
          <w:szCs w:val="20"/>
        </w:rPr>
      </w:pPr>
      <w:r w:rsidRPr="00453277">
        <w:rPr>
          <w:sz w:val="20"/>
          <w:szCs w:val="20"/>
        </w:rPr>
        <w:t>(</w:t>
      </w:r>
      <w:r>
        <w:rPr>
          <w:sz w:val="20"/>
          <w:szCs w:val="20"/>
        </w:rPr>
        <w:t>подпись, фамилия, имя, отчество р</w:t>
      </w:r>
      <w:r w:rsidRPr="00453277">
        <w:rPr>
          <w:sz w:val="20"/>
          <w:szCs w:val="20"/>
        </w:rPr>
        <w:t>уководителя)</w:t>
      </w:r>
    </w:p>
    <w:p w:rsidR="002B194F" w:rsidRPr="001565DB" w:rsidRDefault="002B194F" w:rsidP="00453277">
      <w:pPr>
        <w:ind w:left="4248" w:firstLine="708"/>
        <w:jc w:val="center"/>
        <w:rPr>
          <w:b/>
          <w:bCs/>
          <w:u w:val="single"/>
        </w:rPr>
      </w:pPr>
      <w:r>
        <w:t xml:space="preserve">МП </w:t>
      </w:r>
      <w:r>
        <w:rPr>
          <w:b/>
          <w:bCs/>
          <w:u w:val="single"/>
        </w:rPr>
        <w:t xml:space="preserve">  26.10.2017 г.</w:t>
      </w:r>
    </w:p>
    <w:p w:rsidR="002B194F" w:rsidRPr="00453277" w:rsidRDefault="002B194F" w:rsidP="00453277">
      <w:pPr>
        <w:ind w:left="4956" w:firstLine="708"/>
        <w:jc w:val="center"/>
        <w:rPr>
          <w:sz w:val="20"/>
          <w:szCs w:val="20"/>
        </w:rPr>
      </w:pPr>
      <w:r w:rsidRPr="00453277">
        <w:rPr>
          <w:sz w:val="20"/>
          <w:szCs w:val="20"/>
        </w:rPr>
        <w:t>(дата)</w:t>
      </w:r>
    </w:p>
    <w:p w:rsidR="002B194F" w:rsidRDefault="002B194F" w:rsidP="003C13B0">
      <w:bookmarkStart w:id="0" w:name="P478"/>
      <w:bookmarkEnd w:id="0"/>
    </w:p>
    <w:p w:rsidR="002B194F" w:rsidRPr="001565DB" w:rsidRDefault="002B194F" w:rsidP="003C13B0">
      <w:pPr>
        <w:jc w:val="center"/>
        <w:rPr>
          <w:b/>
          <w:bCs/>
          <w:u w:val="single"/>
        </w:rPr>
      </w:pPr>
      <w:r>
        <w:t xml:space="preserve">АКТ N </w:t>
      </w:r>
      <w:r>
        <w:rPr>
          <w:b/>
          <w:bCs/>
          <w:u w:val="single"/>
        </w:rPr>
        <w:t>1</w:t>
      </w:r>
    </w:p>
    <w:p w:rsidR="002B194F" w:rsidRDefault="002B194F" w:rsidP="003C13B0">
      <w:pPr>
        <w:jc w:val="center"/>
      </w:pPr>
      <w:r>
        <w:t>о расследовании несчастного случая с обучающимся</w:t>
      </w:r>
    </w:p>
    <w:p w:rsidR="002B194F" w:rsidRDefault="002B194F" w:rsidP="003C13B0">
      <w:pPr>
        <w:jc w:val="center"/>
      </w:pPr>
    </w:p>
    <w:p w:rsidR="002B194F" w:rsidRPr="001565DB" w:rsidRDefault="002B194F" w:rsidP="003C13B0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53277">
        <w:rPr>
          <w:rFonts w:ascii="Times New Roman" w:hAnsi="Times New Roman" w:cs="Times New Roman"/>
          <w:sz w:val="24"/>
          <w:szCs w:val="24"/>
        </w:rPr>
        <w:t>1. Дата и время несчастного случая</w:t>
      </w:r>
      <w:r>
        <w:t xml:space="preserve"> _</w:t>
      </w:r>
      <w:r w:rsidRPr="001565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15.00  25.10.2017 </w:t>
      </w:r>
    </w:p>
    <w:p w:rsidR="002B194F" w:rsidRPr="009F24B3" w:rsidRDefault="002B194F" w:rsidP="003C13B0">
      <w:pPr>
        <w:rPr>
          <w:sz w:val="20"/>
          <w:szCs w:val="20"/>
        </w:rPr>
      </w:pPr>
      <w:r w:rsidRPr="009F24B3">
        <w:rPr>
          <w:sz w:val="20"/>
          <w:szCs w:val="20"/>
        </w:rPr>
        <w:t xml:space="preserve">                                                                      (час, число, месяц, год)</w:t>
      </w:r>
    </w:p>
    <w:p w:rsidR="002B194F" w:rsidRPr="001565DB" w:rsidRDefault="002B194F" w:rsidP="003C13B0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53277">
        <w:rPr>
          <w:rFonts w:ascii="Times New Roman" w:hAnsi="Times New Roman" w:cs="Times New Roman"/>
          <w:sz w:val="24"/>
          <w:szCs w:val="24"/>
        </w:rPr>
        <w:t xml:space="preserve">2. Организация, осуществляющая образовательную деятельность: </w:t>
      </w:r>
      <w:r w:rsidRPr="00453277">
        <w:rPr>
          <w:rFonts w:ascii="Times New Roman" w:hAnsi="Times New Roman" w:cs="Times New Roman"/>
          <w:b/>
          <w:bCs/>
          <w:sz w:val="24"/>
          <w:szCs w:val="24"/>
          <w:u w:val="single"/>
        </w:rPr>
        <w:t>БОУ</w:t>
      </w:r>
      <w:r w:rsidRPr="001565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г. Омска «Средняя общеобразовательная школа 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999</w:t>
      </w:r>
      <w:r w:rsidRPr="001565DB">
        <w:rPr>
          <w:rFonts w:ascii="Times New Roman" w:hAnsi="Times New Roman" w:cs="Times New Roman"/>
          <w:b/>
          <w:bCs/>
          <w:sz w:val="24"/>
          <w:szCs w:val="24"/>
          <w:u w:val="single"/>
        </w:rPr>
        <w:t>», Омск–7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1565DB">
        <w:rPr>
          <w:rFonts w:ascii="Times New Roman" w:hAnsi="Times New Roman" w:cs="Times New Roman"/>
          <w:b/>
          <w:bCs/>
          <w:sz w:val="24"/>
          <w:szCs w:val="24"/>
          <w:u w:val="single"/>
        </w:rPr>
        <w:t>, Д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митриева</w:t>
      </w:r>
      <w:r w:rsidRPr="001565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18/2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</w:t>
      </w:r>
      <w:r w:rsidRPr="001565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директор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Вольнова </w:t>
      </w:r>
      <w:r w:rsidRPr="001565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Тамара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Петровна.</w:t>
      </w:r>
    </w:p>
    <w:p w:rsidR="002B194F" w:rsidRDefault="002B194F" w:rsidP="003C13B0">
      <w:pPr>
        <w:jc w:val="center"/>
      </w:pPr>
      <w:r w:rsidRPr="009F24B3">
        <w:rPr>
          <w:sz w:val="20"/>
          <w:szCs w:val="20"/>
        </w:rPr>
        <w:t>(наименование, адрес (место нахождения), фамилия, имя, отчество  (при</w:t>
      </w:r>
      <w:r>
        <w:rPr>
          <w:sz w:val="20"/>
          <w:szCs w:val="20"/>
        </w:rPr>
        <w:t xml:space="preserve"> </w:t>
      </w:r>
      <w:r w:rsidRPr="009F24B3">
        <w:rPr>
          <w:sz w:val="20"/>
          <w:szCs w:val="20"/>
        </w:rPr>
        <w:t>наличии) учредителя</w:t>
      </w:r>
    </w:p>
    <w:p w:rsidR="002B194F" w:rsidRDefault="002B194F" w:rsidP="003C13B0">
      <w:r>
        <w:t>3. Комиссия по расследованию несчастного случая с обучающимся в организации, осуществляющей образовательную деятельность в составе:</w:t>
      </w:r>
    </w:p>
    <w:p w:rsidR="002B194F" w:rsidRPr="001565DB" w:rsidRDefault="002B194F" w:rsidP="003C13B0">
      <w:r>
        <w:t>Председателя комиссии:</w:t>
      </w:r>
    </w:p>
    <w:p w:rsidR="002B194F" w:rsidRPr="001565DB" w:rsidRDefault="002B194F" w:rsidP="003C13B0">
      <w:pPr>
        <w:pStyle w:val="ConsPlusNonformat"/>
        <w:jc w:val="both"/>
        <w:rPr>
          <w:rFonts w:cs="Times New Roman"/>
          <w:b/>
          <w:bCs/>
          <w:u w:val="single"/>
        </w:rPr>
      </w:pPr>
      <w:r w:rsidRPr="001565D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Вольнова </w:t>
      </w:r>
      <w:r w:rsidRPr="001565DB">
        <w:rPr>
          <w:rFonts w:ascii="Times New Roman" w:hAnsi="Times New Roman" w:cs="Times New Roman"/>
          <w:b/>
          <w:bCs/>
          <w:sz w:val="24"/>
          <w:szCs w:val="24"/>
          <w:u w:val="single"/>
        </w:rPr>
        <w:t>Тамар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а Петровна</w:t>
      </w:r>
      <w:r w:rsidRPr="001565DB">
        <w:rPr>
          <w:rFonts w:ascii="Times New Roman" w:hAnsi="Times New Roman" w:cs="Times New Roman"/>
          <w:b/>
          <w:bCs/>
          <w:sz w:val="24"/>
          <w:szCs w:val="24"/>
          <w:u w:val="single"/>
        </w:rPr>
        <w:t>, директора школы</w:t>
      </w:r>
      <w:r>
        <w:t>,</w:t>
      </w:r>
    </w:p>
    <w:p w:rsidR="002B194F" w:rsidRPr="009F24B3" w:rsidRDefault="002B194F" w:rsidP="003C13B0">
      <w:pPr>
        <w:rPr>
          <w:sz w:val="20"/>
          <w:szCs w:val="20"/>
        </w:rPr>
      </w:pPr>
      <w:r w:rsidRPr="009F24B3">
        <w:rPr>
          <w:sz w:val="20"/>
          <w:szCs w:val="20"/>
        </w:rPr>
        <w:t>(фамилия, имя, отчество (при наличии) руководителя организации,</w:t>
      </w:r>
      <w:r>
        <w:rPr>
          <w:sz w:val="20"/>
          <w:szCs w:val="20"/>
        </w:rPr>
        <w:t xml:space="preserve"> </w:t>
      </w:r>
      <w:r w:rsidRPr="009F24B3">
        <w:rPr>
          <w:sz w:val="20"/>
          <w:szCs w:val="20"/>
        </w:rPr>
        <w:t>осуществляющей образовательную деятельность)</w:t>
      </w:r>
    </w:p>
    <w:p w:rsidR="002B194F" w:rsidRDefault="002B194F" w:rsidP="003C13B0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t xml:space="preserve">/членов/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Калинина</w:t>
      </w:r>
      <w:r w:rsidRPr="00C26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Ирины Алексеевны,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26BD5">
        <w:rPr>
          <w:rFonts w:ascii="Times New Roman" w:hAnsi="Times New Roman" w:cs="Times New Roman"/>
          <w:b/>
          <w:bCs/>
          <w:sz w:val="24"/>
          <w:szCs w:val="24"/>
          <w:u w:val="single"/>
        </w:rPr>
        <w:t>заместителя директора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ответственный по охране БОУ г. Омска «Средняя общеобразовательная школа № 999», </w:t>
      </w:r>
      <w:r w:rsidRPr="00C26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2B194F" w:rsidRDefault="002B194F" w:rsidP="003C13B0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Волкова</w:t>
      </w:r>
      <w:r w:rsidRPr="00C26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Ирины Александровны, педагога-психолога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БОУ г. Омска «Средняя общеобразовательная школа № 999»</w:t>
      </w:r>
      <w:r w:rsidRPr="00C26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</w:t>
      </w:r>
    </w:p>
    <w:p w:rsidR="002B194F" w:rsidRPr="009F24B3" w:rsidRDefault="002B194F" w:rsidP="003C13B0">
      <w:pPr>
        <w:rPr>
          <w:sz w:val="20"/>
          <w:szCs w:val="20"/>
        </w:rPr>
      </w:pPr>
      <w:r>
        <w:t xml:space="preserve">           </w:t>
      </w:r>
      <w:r w:rsidRPr="009F24B3">
        <w:rPr>
          <w:sz w:val="20"/>
          <w:szCs w:val="20"/>
        </w:rPr>
        <w:t>(фамилия, имя, отчество (при наличии), занимаемая должность,</w:t>
      </w:r>
      <w:r>
        <w:rPr>
          <w:sz w:val="20"/>
          <w:szCs w:val="20"/>
        </w:rPr>
        <w:t xml:space="preserve"> </w:t>
      </w:r>
      <w:r w:rsidRPr="009F24B3">
        <w:rPr>
          <w:sz w:val="20"/>
          <w:szCs w:val="20"/>
        </w:rPr>
        <w:t>место работы</w:t>
      </w:r>
    </w:p>
    <w:p w:rsidR="002B194F" w:rsidRDefault="002B194F" w:rsidP="003C13B0">
      <w:r>
        <w:t>4. Сведения о пострадавшем:</w:t>
      </w:r>
    </w:p>
    <w:p w:rsidR="002B194F" w:rsidRPr="00C26BD5" w:rsidRDefault="002B194F" w:rsidP="003C13B0">
      <w:pPr>
        <w:rPr>
          <w:b/>
          <w:bCs/>
          <w:u w:val="single"/>
        </w:rPr>
      </w:pPr>
      <w:r>
        <w:t xml:space="preserve">фамилия, имя, отчество </w:t>
      </w:r>
      <w:r>
        <w:rPr>
          <w:b/>
          <w:bCs/>
          <w:u w:val="single"/>
        </w:rPr>
        <w:t>Ложкина Дарья Игоревна</w:t>
      </w:r>
    </w:p>
    <w:p w:rsidR="002B194F" w:rsidRPr="00C26BD5" w:rsidRDefault="002B194F" w:rsidP="003C13B0">
      <w:pPr>
        <w:rPr>
          <w:b/>
          <w:bCs/>
          <w:u w:val="single"/>
        </w:rPr>
      </w:pPr>
      <w:r>
        <w:t xml:space="preserve">пол (мужской, женский)   </w:t>
      </w:r>
      <w:r>
        <w:rPr>
          <w:b/>
          <w:bCs/>
          <w:u w:val="single"/>
        </w:rPr>
        <w:t>женский</w:t>
      </w:r>
    </w:p>
    <w:p w:rsidR="002B194F" w:rsidRDefault="002B194F" w:rsidP="003C13B0">
      <w:r>
        <w:t xml:space="preserve">дата рождения </w:t>
      </w:r>
      <w:r w:rsidRPr="008560DD">
        <w:rPr>
          <w:b/>
          <w:bCs/>
          <w:u w:val="single"/>
        </w:rPr>
        <w:t>02.05.2005</w:t>
      </w:r>
    </w:p>
    <w:p w:rsidR="002B194F" w:rsidRPr="00C26BD5" w:rsidRDefault="002B194F" w:rsidP="003C13B0">
      <w:pPr>
        <w:rPr>
          <w:b/>
          <w:bCs/>
          <w:u w:val="single"/>
        </w:rPr>
      </w:pPr>
      <w:r>
        <w:t xml:space="preserve">класс, группа, курс </w:t>
      </w:r>
      <w:r>
        <w:rPr>
          <w:b/>
          <w:bCs/>
          <w:u w:val="single"/>
        </w:rPr>
        <w:t xml:space="preserve"> 6.2</w:t>
      </w:r>
    </w:p>
    <w:p w:rsidR="002B194F" w:rsidRDefault="002B194F" w:rsidP="003C13B0">
      <w:r>
        <w:t>5. Фамилия, имя, отчество, должность лица, проводившего учебное занятие или мероприятие или ответственного за проведение мероприятия, во время которого произошел несчастный случай</w:t>
      </w:r>
    </w:p>
    <w:p w:rsidR="002B194F" w:rsidRPr="00C26BD5" w:rsidRDefault="002B194F" w:rsidP="003C13B0">
      <w:pPr>
        <w:rPr>
          <w:b/>
          <w:bCs/>
          <w:u w:val="single"/>
        </w:rPr>
      </w:pPr>
      <w:r>
        <w:rPr>
          <w:b/>
          <w:bCs/>
          <w:u w:val="single"/>
        </w:rPr>
        <w:t>Спорин  Александр Владимирович, учитель  физической культуры</w:t>
      </w:r>
    </w:p>
    <w:p w:rsidR="002B194F" w:rsidRDefault="002B194F" w:rsidP="003C13B0">
      <w:r>
        <w:t xml:space="preserve">6. Сведения о проведенных мероприятиях по предупреждению травматизма с пострадавшим </w:t>
      </w:r>
    </w:p>
    <w:p w:rsidR="002B194F" w:rsidRPr="008A2844" w:rsidRDefault="002B194F" w:rsidP="003C13B0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t xml:space="preserve">- </w:t>
      </w:r>
      <w:r w:rsidRPr="008A2844">
        <w:rPr>
          <w:rFonts w:ascii="Times New Roman" w:hAnsi="Times New Roman" w:cs="Times New Roman"/>
          <w:sz w:val="24"/>
          <w:szCs w:val="24"/>
        </w:rPr>
        <w:t xml:space="preserve">вводный инструктаж  </w:t>
      </w:r>
      <w:r w:rsidRPr="008A284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02.09.2017 г.</w:t>
      </w:r>
    </w:p>
    <w:p w:rsidR="002B194F" w:rsidRPr="00453277" w:rsidRDefault="002B194F" w:rsidP="003C13B0">
      <w:pPr>
        <w:rPr>
          <w:b/>
          <w:bCs/>
          <w:color w:val="FF0000"/>
          <w:u w:val="single"/>
        </w:rPr>
      </w:pPr>
      <w:r>
        <w:t xml:space="preserve">- инструктаж на рабочем месте </w:t>
      </w:r>
      <w:r>
        <w:rPr>
          <w:b/>
          <w:bCs/>
          <w:u w:val="single"/>
        </w:rPr>
        <w:t xml:space="preserve"> ____</w:t>
      </w:r>
      <w:r w:rsidRPr="00453277">
        <w:rPr>
          <w:b/>
          <w:bCs/>
          <w:color w:val="FF0000"/>
          <w:u w:val="single"/>
        </w:rPr>
        <w:t>КОГДА НА Ф-РЕ БЫЛ ПОСЛЕДНИЙ ИНСТРУКТАЖ (ЧИСЛО)______</w:t>
      </w:r>
    </w:p>
    <w:p w:rsidR="002B194F" w:rsidRPr="005C4A4B" w:rsidRDefault="002B194F" w:rsidP="003C13B0">
      <w:pPr>
        <w:rPr>
          <w:b/>
          <w:bCs/>
          <w:color w:val="0000FF"/>
          <w:u w:val="single"/>
        </w:rPr>
      </w:pPr>
      <w:r>
        <w:t xml:space="preserve">7. Место несчастного случая </w:t>
      </w:r>
      <w:r w:rsidRPr="00453277">
        <w:rPr>
          <w:b/>
          <w:bCs/>
          <w:u w:val="single"/>
        </w:rPr>
        <w:t xml:space="preserve">спортивный  зал школы, </w:t>
      </w:r>
      <w:r w:rsidRPr="005C4A4B">
        <w:rPr>
          <w:b/>
          <w:bCs/>
          <w:color w:val="0000FF"/>
          <w:u w:val="single"/>
        </w:rPr>
        <w:t>опасных и вредных факторов</w:t>
      </w:r>
      <w:r w:rsidRPr="005C4A4B">
        <w:rPr>
          <w:color w:val="0000FF"/>
          <w:u w:val="single"/>
        </w:rPr>
        <w:t xml:space="preserve"> </w:t>
      </w:r>
      <w:r w:rsidRPr="005C4A4B">
        <w:rPr>
          <w:b/>
          <w:bCs/>
          <w:color w:val="0000FF"/>
          <w:u w:val="single"/>
        </w:rPr>
        <w:t>нет</w:t>
      </w:r>
    </w:p>
    <w:p w:rsidR="002B194F" w:rsidRPr="001F36B2" w:rsidRDefault="002B194F" w:rsidP="003C13B0">
      <w:pPr>
        <w:rPr>
          <w:sz w:val="20"/>
          <w:szCs w:val="20"/>
        </w:rPr>
      </w:pPr>
      <w:r w:rsidRPr="001F36B2">
        <w:rPr>
          <w:sz w:val="20"/>
          <w:szCs w:val="20"/>
        </w:rPr>
        <w:t>(краткое описание места несчастного случая</w:t>
      </w:r>
      <w:r>
        <w:rPr>
          <w:sz w:val="20"/>
          <w:szCs w:val="20"/>
        </w:rPr>
        <w:t xml:space="preserve"> </w:t>
      </w:r>
      <w:r w:rsidRPr="001F36B2">
        <w:rPr>
          <w:sz w:val="20"/>
          <w:szCs w:val="20"/>
        </w:rPr>
        <w:t>(аудитория, лаборатория, класс, прочее) с указанием опасных и (или) вредных факторов со ссылкой на сведения, содержащиеся в акте смотра места несчастного случая, оборудования,</w:t>
      </w:r>
    </w:p>
    <w:p w:rsidR="002B194F" w:rsidRPr="001F36B2" w:rsidRDefault="002B194F" w:rsidP="003C13B0">
      <w:pPr>
        <w:rPr>
          <w:sz w:val="20"/>
          <w:szCs w:val="20"/>
        </w:rPr>
      </w:pPr>
      <w:r w:rsidRPr="001F36B2">
        <w:rPr>
          <w:sz w:val="20"/>
          <w:szCs w:val="20"/>
        </w:rPr>
        <w:t>использование которого привело к несчастному</w:t>
      </w:r>
      <w:r>
        <w:rPr>
          <w:sz w:val="20"/>
          <w:szCs w:val="20"/>
        </w:rPr>
        <w:t xml:space="preserve"> </w:t>
      </w:r>
      <w:r w:rsidRPr="001F36B2">
        <w:rPr>
          <w:sz w:val="20"/>
          <w:szCs w:val="20"/>
        </w:rPr>
        <w:t>случаю (наименование, тип, марка, год выпуска,</w:t>
      </w:r>
      <w:r>
        <w:rPr>
          <w:sz w:val="20"/>
          <w:szCs w:val="20"/>
        </w:rPr>
        <w:t xml:space="preserve"> </w:t>
      </w:r>
      <w:r w:rsidRPr="001F36B2">
        <w:rPr>
          <w:sz w:val="20"/>
          <w:szCs w:val="20"/>
        </w:rPr>
        <w:t>организация-изготовитель) (при наличии)</w:t>
      </w:r>
    </w:p>
    <w:p w:rsidR="002B194F" w:rsidRDefault="002B194F" w:rsidP="003C13B0"/>
    <w:p w:rsidR="002B194F" w:rsidRDefault="002B194F" w:rsidP="003C13B0">
      <w:pPr>
        <w:jc w:val="both"/>
      </w:pPr>
      <w:r>
        <w:t>8. Обстоятельства несчастного случая _</w:t>
      </w:r>
      <w:r w:rsidRPr="00F50F74">
        <w:rPr>
          <w:b/>
          <w:bCs/>
          <w:u w:val="single"/>
        </w:rPr>
        <w:t xml:space="preserve"> </w:t>
      </w:r>
      <w:r w:rsidRPr="006A4BC0">
        <w:rPr>
          <w:b/>
          <w:bCs/>
          <w:u w:val="single"/>
        </w:rPr>
        <w:t>Во время урока физической культу</w:t>
      </w:r>
      <w:r>
        <w:rPr>
          <w:b/>
          <w:bCs/>
          <w:u w:val="single"/>
        </w:rPr>
        <w:t xml:space="preserve">ры в 6.2 классе, в </w:t>
      </w:r>
      <w:r w:rsidRPr="006A4BC0">
        <w:rPr>
          <w:b/>
          <w:bCs/>
          <w:u w:val="single"/>
        </w:rPr>
        <w:t>Лож</w:t>
      </w:r>
      <w:r>
        <w:rPr>
          <w:b/>
          <w:bCs/>
          <w:u w:val="single"/>
        </w:rPr>
        <w:t>кина</w:t>
      </w:r>
      <w:r w:rsidRPr="006A4BC0">
        <w:rPr>
          <w:b/>
          <w:bCs/>
          <w:u w:val="single"/>
        </w:rPr>
        <w:t xml:space="preserve"> Дарья, </w:t>
      </w:r>
      <w:r>
        <w:rPr>
          <w:b/>
          <w:bCs/>
          <w:u w:val="single"/>
        </w:rPr>
        <w:t>при приеме мяча оступилась, упала с высоты собственного роста на спину, травма спины, доставлена в мед.кабинет, вызвана скорая помощь, оповещены родители</w:t>
      </w:r>
      <w:r w:rsidRPr="006A4BC0">
        <w:rPr>
          <w:b/>
          <w:bCs/>
          <w:u w:val="single"/>
        </w:rPr>
        <w:t xml:space="preserve">. </w:t>
      </w:r>
    </w:p>
    <w:p w:rsidR="002B194F" w:rsidRPr="001F36B2" w:rsidRDefault="002B194F" w:rsidP="003C13B0">
      <w:pPr>
        <w:rPr>
          <w:sz w:val="20"/>
          <w:szCs w:val="20"/>
        </w:rPr>
      </w:pPr>
      <w:r w:rsidRPr="001F36B2">
        <w:rPr>
          <w:sz w:val="20"/>
          <w:szCs w:val="20"/>
        </w:rPr>
        <w:t>краткое изложение обстоятельств,</w:t>
      </w:r>
      <w:r>
        <w:rPr>
          <w:sz w:val="20"/>
          <w:szCs w:val="20"/>
        </w:rPr>
        <w:t xml:space="preserve"> </w:t>
      </w:r>
      <w:r w:rsidRPr="001F36B2">
        <w:rPr>
          <w:sz w:val="20"/>
          <w:szCs w:val="20"/>
        </w:rPr>
        <w:t>предшествовавших несчастному случаю, описание событий и действий</w:t>
      </w:r>
    </w:p>
    <w:p w:rsidR="002B194F" w:rsidRPr="001F36B2" w:rsidRDefault="002B194F" w:rsidP="003C13B0">
      <w:pPr>
        <w:rPr>
          <w:sz w:val="20"/>
          <w:szCs w:val="20"/>
        </w:rPr>
      </w:pPr>
      <w:r w:rsidRPr="001F36B2">
        <w:rPr>
          <w:sz w:val="20"/>
          <w:szCs w:val="20"/>
        </w:rPr>
        <w:t>пострадавшего и других лиц, связанных с несчастным случаем, и другие сведения, установленные</w:t>
      </w:r>
    </w:p>
    <w:p w:rsidR="002B194F" w:rsidRPr="001F36B2" w:rsidRDefault="002B194F" w:rsidP="003C13B0">
      <w:pPr>
        <w:rPr>
          <w:sz w:val="20"/>
          <w:szCs w:val="20"/>
        </w:rPr>
      </w:pPr>
      <w:r w:rsidRPr="001F36B2">
        <w:rPr>
          <w:sz w:val="20"/>
          <w:szCs w:val="20"/>
        </w:rPr>
        <w:t xml:space="preserve">                                                      в ходе расследования)</w:t>
      </w:r>
    </w:p>
    <w:p w:rsidR="002B194F" w:rsidRPr="00F50F74" w:rsidRDefault="002B194F" w:rsidP="003C13B0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53277">
        <w:rPr>
          <w:rFonts w:ascii="Times New Roman" w:hAnsi="Times New Roman" w:cs="Times New Roman"/>
          <w:sz w:val="24"/>
          <w:szCs w:val="24"/>
        </w:rPr>
        <w:t>9. Характер полученных повреждений здоровья</w:t>
      </w:r>
      <w:r>
        <w:t xml:space="preserve"> </w:t>
      </w:r>
      <w:r w:rsidRPr="00F50F74">
        <w:rPr>
          <w:rFonts w:ascii="Times New Roman" w:hAnsi="Times New Roman" w:cs="Times New Roman"/>
          <w:b/>
          <w:bCs/>
          <w:sz w:val="24"/>
          <w:szCs w:val="24"/>
          <w:u w:val="single"/>
        </w:rPr>
        <w:t>компрессионный перелом позвоночника</w:t>
      </w:r>
    </w:p>
    <w:p w:rsidR="002B194F" w:rsidRPr="001F36B2" w:rsidRDefault="002B194F" w:rsidP="003C13B0">
      <w:pPr>
        <w:rPr>
          <w:sz w:val="20"/>
          <w:szCs w:val="20"/>
        </w:rPr>
      </w:pPr>
      <w:r>
        <w:t xml:space="preserve">                                              </w:t>
      </w:r>
      <w:r w:rsidRPr="001F36B2">
        <w:rPr>
          <w:sz w:val="20"/>
          <w:szCs w:val="20"/>
        </w:rPr>
        <w:t>(на основании медицинского</w:t>
      </w:r>
      <w:r>
        <w:rPr>
          <w:sz w:val="20"/>
          <w:szCs w:val="20"/>
        </w:rPr>
        <w:t xml:space="preserve"> </w:t>
      </w:r>
      <w:r w:rsidRPr="001F36B2">
        <w:rPr>
          <w:sz w:val="20"/>
          <w:szCs w:val="20"/>
        </w:rPr>
        <w:t>заключения)</w:t>
      </w:r>
    </w:p>
    <w:p w:rsidR="002B194F" w:rsidRDefault="002B194F" w:rsidP="003C13B0">
      <w:r>
        <w:t>10. Нахождение пострадавшего в состоянии алкогольного, наркотического или</w:t>
      </w:r>
    </w:p>
    <w:p w:rsidR="002B194F" w:rsidRDefault="002B194F" w:rsidP="003C13B0">
      <w:r>
        <w:t xml:space="preserve">токсического опьянения </w:t>
      </w:r>
      <w:r w:rsidRPr="00F50F74">
        <w:rPr>
          <w:b/>
          <w:bCs/>
          <w:u w:val="single"/>
        </w:rPr>
        <w:t>______</w:t>
      </w:r>
      <w:r w:rsidRPr="005C4A4B">
        <w:rPr>
          <w:b/>
          <w:bCs/>
          <w:color w:val="0000FF"/>
          <w:u w:val="single"/>
        </w:rPr>
        <w:t>не проводилось</w:t>
      </w:r>
      <w:r w:rsidRPr="00F50F74">
        <w:rPr>
          <w:b/>
          <w:bCs/>
          <w:u w:val="single"/>
        </w:rPr>
        <w:t>___________________________________________</w:t>
      </w:r>
    </w:p>
    <w:p w:rsidR="002B194F" w:rsidRPr="001F36B2" w:rsidRDefault="002B194F" w:rsidP="003C13B0">
      <w:pPr>
        <w:rPr>
          <w:sz w:val="20"/>
          <w:szCs w:val="20"/>
        </w:rPr>
      </w:pPr>
      <w:r>
        <w:t xml:space="preserve"> </w:t>
      </w:r>
      <w:r w:rsidRPr="001F36B2">
        <w:rPr>
          <w:sz w:val="20"/>
          <w:szCs w:val="20"/>
        </w:rPr>
        <w:t>(нет, да - указать состояние и степень опьянения</w:t>
      </w:r>
      <w:r>
        <w:rPr>
          <w:sz w:val="20"/>
          <w:szCs w:val="20"/>
        </w:rPr>
        <w:t xml:space="preserve"> </w:t>
      </w:r>
      <w:r w:rsidRPr="001F36B2">
        <w:rPr>
          <w:sz w:val="20"/>
          <w:szCs w:val="20"/>
        </w:rPr>
        <w:t>в соответствии с результатом освидетельствования,</w:t>
      </w:r>
      <w:r>
        <w:rPr>
          <w:sz w:val="20"/>
          <w:szCs w:val="20"/>
        </w:rPr>
        <w:t xml:space="preserve"> </w:t>
      </w:r>
      <w:r w:rsidRPr="001F36B2">
        <w:rPr>
          <w:sz w:val="20"/>
          <w:szCs w:val="20"/>
        </w:rPr>
        <w:t>если не</w:t>
      </w:r>
      <w:r>
        <w:rPr>
          <w:sz w:val="20"/>
          <w:szCs w:val="20"/>
        </w:rPr>
        <w:t xml:space="preserve"> </w:t>
      </w:r>
      <w:r w:rsidRPr="001F36B2">
        <w:rPr>
          <w:sz w:val="20"/>
          <w:szCs w:val="20"/>
        </w:rPr>
        <w:t>проводилось - указать)</w:t>
      </w:r>
    </w:p>
    <w:p w:rsidR="002B194F" w:rsidRPr="00F50F74" w:rsidRDefault="002B194F" w:rsidP="003C13B0">
      <w:pPr>
        <w:rPr>
          <w:b/>
          <w:bCs/>
          <w:u w:val="single"/>
        </w:rPr>
      </w:pPr>
      <w:r>
        <w:t xml:space="preserve">11. Очевидцы несчастного случая </w:t>
      </w:r>
      <w:r>
        <w:rPr>
          <w:b/>
          <w:bCs/>
          <w:u w:val="single"/>
        </w:rPr>
        <w:t xml:space="preserve"> нет</w:t>
      </w:r>
    </w:p>
    <w:p w:rsidR="002B194F" w:rsidRPr="001F36B2" w:rsidRDefault="002B194F" w:rsidP="003C13B0">
      <w:pPr>
        <w:rPr>
          <w:sz w:val="20"/>
          <w:szCs w:val="20"/>
        </w:rPr>
      </w:pPr>
      <w:r>
        <w:t xml:space="preserve">                                   </w:t>
      </w:r>
      <w:r w:rsidRPr="001F36B2">
        <w:rPr>
          <w:sz w:val="20"/>
          <w:szCs w:val="20"/>
        </w:rPr>
        <w:t>(фамилия, имя, отчество (при наличии)</w:t>
      </w:r>
    </w:p>
    <w:p w:rsidR="002B194F" w:rsidRPr="00F50F74" w:rsidRDefault="002B194F" w:rsidP="003C13B0">
      <w:pPr>
        <w:rPr>
          <w:b/>
          <w:bCs/>
          <w:u w:val="single"/>
        </w:rPr>
      </w:pPr>
      <w:bookmarkStart w:id="1" w:name="P537"/>
      <w:bookmarkEnd w:id="1"/>
      <w:r>
        <w:t xml:space="preserve">12. Причины несчастного случая    </w:t>
      </w:r>
      <w:r>
        <w:rPr>
          <w:b/>
          <w:bCs/>
          <w:u w:val="single"/>
        </w:rPr>
        <w:t>личная неосторожность пострадавшей</w:t>
      </w:r>
    </w:p>
    <w:p w:rsidR="002B194F" w:rsidRPr="001F36B2" w:rsidRDefault="002B194F" w:rsidP="003C13B0">
      <w:pPr>
        <w:rPr>
          <w:sz w:val="20"/>
          <w:szCs w:val="20"/>
        </w:rPr>
      </w:pPr>
      <w:r>
        <w:t xml:space="preserve">                                </w:t>
      </w:r>
      <w:r w:rsidRPr="001F36B2">
        <w:rPr>
          <w:sz w:val="20"/>
          <w:szCs w:val="20"/>
        </w:rPr>
        <w:t>(указать основную и сопутствующие причины</w:t>
      </w:r>
      <w:r>
        <w:rPr>
          <w:sz w:val="20"/>
          <w:szCs w:val="20"/>
        </w:rPr>
        <w:t xml:space="preserve"> </w:t>
      </w:r>
      <w:r w:rsidRPr="001F36B2">
        <w:rPr>
          <w:sz w:val="20"/>
          <w:szCs w:val="20"/>
        </w:rPr>
        <w:t>несчастного случая)</w:t>
      </w:r>
    </w:p>
    <w:p w:rsidR="002B194F" w:rsidRDefault="002B194F" w:rsidP="003C13B0">
      <w:r>
        <w:t xml:space="preserve">13. Несчастный случай    </w:t>
      </w:r>
      <w:r>
        <w:rPr>
          <w:b/>
          <w:bCs/>
          <w:u w:val="single"/>
        </w:rPr>
        <w:t xml:space="preserve">связан </w:t>
      </w:r>
      <w:r>
        <w:t>с образовательной деятельностью.</w:t>
      </w:r>
    </w:p>
    <w:p w:rsidR="002B194F" w:rsidRPr="00CD3370" w:rsidRDefault="002B194F" w:rsidP="003C13B0">
      <w:pPr>
        <w:rPr>
          <w:sz w:val="20"/>
          <w:szCs w:val="20"/>
        </w:rPr>
      </w:pPr>
      <w:r>
        <w:t xml:space="preserve">                                                  </w:t>
      </w:r>
      <w:r w:rsidRPr="00CD3370">
        <w:rPr>
          <w:sz w:val="20"/>
          <w:szCs w:val="20"/>
        </w:rPr>
        <w:t xml:space="preserve">(связан/не связан </w:t>
      </w:r>
      <w:r>
        <w:rPr>
          <w:sz w:val="20"/>
          <w:szCs w:val="20"/>
        </w:rPr>
        <w:t>–</w:t>
      </w:r>
      <w:r w:rsidRPr="00CD3370">
        <w:rPr>
          <w:sz w:val="20"/>
          <w:szCs w:val="20"/>
        </w:rPr>
        <w:t xml:space="preserve"> указывается</w:t>
      </w:r>
      <w:r>
        <w:rPr>
          <w:sz w:val="20"/>
          <w:szCs w:val="20"/>
        </w:rPr>
        <w:t xml:space="preserve"> </w:t>
      </w:r>
      <w:r w:rsidRPr="00CD3370">
        <w:rPr>
          <w:sz w:val="20"/>
          <w:szCs w:val="20"/>
        </w:rPr>
        <w:t>соответствующее)</w:t>
      </w:r>
    </w:p>
    <w:p w:rsidR="002B194F" w:rsidRDefault="002B194F" w:rsidP="003C13B0">
      <w:r>
        <w:t>14. Лица, допустившие нарушения законодательных и иных нормативных правовых</w:t>
      </w:r>
    </w:p>
    <w:p w:rsidR="002B194F" w:rsidRPr="005C4A4B" w:rsidRDefault="002B194F" w:rsidP="00CF6295">
      <w:pPr>
        <w:jc w:val="both"/>
        <w:rPr>
          <w:color w:val="0000FF"/>
        </w:rPr>
      </w:pPr>
      <w:r>
        <w:t>и локальных актов, явившихся причинами несчастного случая:</w:t>
      </w:r>
      <w:r w:rsidRPr="00453277">
        <w:rPr>
          <w:b/>
          <w:bCs/>
        </w:rPr>
        <w:t xml:space="preserve"> </w:t>
      </w:r>
      <w:r w:rsidRPr="005C4A4B">
        <w:rPr>
          <w:b/>
          <w:bCs/>
          <w:color w:val="0000FF"/>
          <w:u w:val="single"/>
        </w:rPr>
        <w:t>нарушения законодательных и иных нормативных правовых и локальных актов со стороны администрации и пострадавшего нет</w:t>
      </w:r>
    </w:p>
    <w:p w:rsidR="002B194F" w:rsidRPr="00CD3370" w:rsidRDefault="002B194F" w:rsidP="003C13B0">
      <w:pPr>
        <w:rPr>
          <w:sz w:val="20"/>
          <w:szCs w:val="20"/>
        </w:rPr>
      </w:pPr>
      <w:r w:rsidRPr="00CD3370">
        <w:rPr>
          <w:sz w:val="20"/>
          <w:szCs w:val="20"/>
        </w:rPr>
        <w:t>(фамилии,  имена, отчества (при наличии), должности (профессии) с указанием</w:t>
      </w:r>
      <w:r>
        <w:rPr>
          <w:sz w:val="20"/>
          <w:szCs w:val="20"/>
        </w:rPr>
        <w:t xml:space="preserve"> </w:t>
      </w:r>
      <w:r w:rsidRPr="00CD3370">
        <w:rPr>
          <w:sz w:val="20"/>
          <w:szCs w:val="20"/>
        </w:rPr>
        <w:t>статей, пунктов законодательных, иных  нормативных правовых и локальных</w:t>
      </w:r>
      <w:r>
        <w:rPr>
          <w:sz w:val="20"/>
          <w:szCs w:val="20"/>
        </w:rPr>
        <w:t xml:space="preserve"> </w:t>
      </w:r>
      <w:r w:rsidRPr="00CD3370">
        <w:rPr>
          <w:sz w:val="20"/>
          <w:szCs w:val="20"/>
        </w:rPr>
        <w:t>нормативных актов, предусматривающих их ответственность за нарушения,</w:t>
      </w:r>
      <w:r>
        <w:rPr>
          <w:sz w:val="20"/>
          <w:szCs w:val="20"/>
        </w:rPr>
        <w:t xml:space="preserve"> </w:t>
      </w:r>
      <w:r w:rsidRPr="00CD3370">
        <w:rPr>
          <w:sz w:val="20"/>
          <w:szCs w:val="20"/>
        </w:rPr>
        <w:t xml:space="preserve">явившиеся  причинами  несчастного случая, указанными в </w:t>
      </w:r>
      <w:hyperlink w:anchor="P537" w:history="1">
        <w:r w:rsidRPr="00CD3370">
          <w:rPr>
            <w:color w:val="0000FF"/>
            <w:sz w:val="20"/>
            <w:szCs w:val="20"/>
          </w:rPr>
          <w:t>пункте 12</w:t>
        </w:r>
      </w:hyperlink>
      <w:r w:rsidRPr="00CD3370">
        <w:rPr>
          <w:sz w:val="20"/>
          <w:szCs w:val="20"/>
        </w:rPr>
        <w:t xml:space="preserve"> настоящего</w:t>
      </w:r>
      <w:r>
        <w:rPr>
          <w:sz w:val="20"/>
          <w:szCs w:val="20"/>
        </w:rPr>
        <w:t xml:space="preserve"> </w:t>
      </w:r>
      <w:r w:rsidRPr="00CD3370">
        <w:rPr>
          <w:sz w:val="20"/>
          <w:szCs w:val="20"/>
        </w:rPr>
        <w:t>акта)</w:t>
      </w:r>
    </w:p>
    <w:p w:rsidR="002B194F" w:rsidRDefault="002B194F" w:rsidP="003C13B0">
      <w:r>
        <w:t>15. Мероприятия по устранению причин несчастного случая</w:t>
      </w:r>
    </w:p>
    <w:p w:rsidR="002B194F" w:rsidRDefault="002B194F" w:rsidP="003C13B0"/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95"/>
        <w:gridCol w:w="1814"/>
        <w:gridCol w:w="1871"/>
        <w:gridCol w:w="2381"/>
      </w:tblGrid>
      <w:tr w:rsidR="002B194F">
        <w:tc>
          <w:tcPr>
            <w:tcW w:w="567" w:type="dxa"/>
          </w:tcPr>
          <w:p w:rsidR="002B194F" w:rsidRDefault="002B194F" w:rsidP="00865C29">
            <w:r>
              <w:t>N п/п</w:t>
            </w:r>
          </w:p>
        </w:tc>
        <w:tc>
          <w:tcPr>
            <w:tcW w:w="3695" w:type="dxa"/>
          </w:tcPr>
          <w:p w:rsidR="002B194F" w:rsidRDefault="002B194F" w:rsidP="00865C29">
            <w:r>
              <w:t>Наименование мероприятия</w:t>
            </w:r>
          </w:p>
        </w:tc>
        <w:tc>
          <w:tcPr>
            <w:tcW w:w="1814" w:type="dxa"/>
          </w:tcPr>
          <w:p w:rsidR="002B194F" w:rsidRDefault="002B194F" w:rsidP="00865C29">
            <w:r>
              <w:t>Срок исполнения</w:t>
            </w:r>
          </w:p>
        </w:tc>
        <w:tc>
          <w:tcPr>
            <w:tcW w:w="1871" w:type="dxa"/>
          </w:tcPr>
          <w:p w:rsidR="002B194F" w:rsidRDefault="002B194F" w:rsidP="00865C29">
            <w:r>
              <w:t>Исполнитель</w:t>
            </w:r>
          </w:p>
        </w:tc>
        <w:tc>
          <w:tcPr>
            <w:tcW w:w="2381" w:type="dxa"/>
          </w:tcPr>
          <w:p w:rsidR="002B194F" w:rsidRDefault="002B194F" w:rsidP="00865C29">
            <w:r>
              <w:t>Отметка о выполнении</w:t>
            </w:r>
          </w:p>
        </w:tc>
      </w:tr>
      <w:tr w:rsidR="002B194F">
        <w:tc>
          <w:tcPr>
            <w:tcW w:w="567" w:type="dxa"/>
          </w:tcPr>
          <w:p w:rsidR="002B194F" w:rsidRDefault="002B194F" w:rsidP="00865C29">
            <w:r>
              <w:t>1</w:t>
            </w:r>
          </w:p>
        </w:tc>
        <w:tc>
          <w:tcPr>
            <w:tcW w:w="3695" w:type="dxa"/>
          </w:tcPr>
          <w:p w:rsidR="002B194F" w:rsidRPr="00453277" w:rsidRDefault="002B194F" w:rsidP="00865C29">
            <w:pPr>
              <w:widowControl w:val="0"/>
              <w:autoSpaceDE w:val="0"/>
              <w:autoSpaceDN w:val="0"/>
              <w:adjustRightInd w:val="0"/>
            </w:pPr>
            <w:r w:rsidRPr="00453277">
              <w:t>Проведение вн</w:t>
            </w:r>
            <w:r>
              <w:t xml:space="preserve">епланового инструктажа с педагогическим коллективом </w:t>
            </w:r>
          </w:p>
        </w:tc>
        <w:tc>
          <w:tcPr>
            <w:tcW w:w="1814" w:type="dxa"/>
          </w:tcPr>
          <w:p w:rsidR="002B194F" w:rsidRDefault="002B194F" w:rsidP="00865C29">
            <w:r>
              <w:t>26.10.2017</w:t>
            </w:r>
          </w:p>
        </w:tc>
        <w:tc>
          <w:tcPr>
            <w:tcW w:w="1871" w:type="dxa"/>
          </w:tcPr>
          <w:p w:rsidR="002B194F" w:rsidRDefault="002B194F" w:rsidP="00865C29"/>
        </w:tc>
        <w:tc>
          <w:tcPr>
            <w:tcW w:w="2381" w:type="dxa"/>
          </w:tcPr>
          <w:p w:rsidR="002B194F" w:rsidRDefault="002B194F" w:rsidP="00865C29">
            <w:r>
              <w:t>Выполнено</w:t>
            </w:r>
          </w:p>
        </w:tc>
      </w:tr>
      <w:tr w:rsidR="002B194F">
        <w:tc>
          <w:tcPr>
            <w:tcW w:w="567" w:type="dxa"/>
          </w:tcPr>
          <w:p w:rsidR="002B194F" w:rsidRDefault="002B194F" w:rsidP="00865C29">
            <w:r>
              <w:t>2</w:t>
            </w:r>
          </w:p>
        </w:tc>
        <w:tc>
          <w:tcPr>
            <w:tcW w:w="3695" w:type="dxa"/>
          </w:tcPr>
          <w:p w:rsidR="002B194F" w:rsidRPr="00453277" w:rsidRDefault="002B194F" w:rsidP="00865C29">
            <w:pPr>
              <w:widowControl w:val="0"/>
              <w:autoSpaceDE w:val="0"/>
              <w:autoSpaceDN w:val="0"/>
              <w:adjustRightInd w:val="0"/>
            </w:pPr>
            <w:r w:rsidRPr="00453277">
              <w:t>Беседа с обучающимися 6.2 класса по вопросам поведения на уроке физической культуры</w:t>
            </w:r>
          </w:p>
        </w:tc>
        <w:tc>
          <w:tcPr>
            <w:tcW w:w="1814" w:type="dxa"/>
          </w:tcPr>
          <w:p w:rsidR="002B194F" w:rsidRDefault="002B194F" w:rsidP="00865C29">
            <w:r>
              <w:t>30.10.2017</w:t>
            </w:r>
          </w:p>
        </w:tc>
        <w:tc>
          <w:tcPr>
            <w:tcW w:w="1871" w:type="dxa"/>
          </w:tcPr>
          <w:p w:rsidR="002B194F" w:rsidRDefault="002B194F" w:rsidP="00865C29"/>
        </w:tc>
        <w:tc>
          <w:tcPr>
            <w:tcW w:w="2381" w:type="dxa"/>
          </w:tcPr>
          <w:p w:rsidR="002B194F" w:rsidRDefault="002B194F" w:rsidP="00865C29"/>
        </w:tc>
      </w:tr>
    </w:tbl>
    <w:p w:rsidR="002B194F" w:rsidRDefault="002B194F" w:rsidP="003C13B0"/>
    <w:p w:rsidR="002B194F" w:rsidRPr="00EE0579" w:rsidRDefault="002B194F" w:rsidP="003C13B0">
      <w:pPr>
        <w:rPr>
          <w:b/>
          <w:bCs/>
          <w:u w:val="single"/>
        </w:rPr>
      </w:pPr>
      <w:r>
        <w:t xml:space="preserve">    Председатель комиссии </w:t>
      </w:r>
      <w:r>
        <w:rPr>
          <w:b/>
          <w:bCs/>
          <w:u w:val="single"/>
        </w:rPr>
        <w:t>_________Вольнова Тамара Петровна</w:t>
      </w:r>
      <w:r>
        <w:t xml:space="preserve">           </w:t>
      </w:r>
      <w:r>
        <w:rPr>
          <w:b/>
          <w:bCs/>
          <w:u w:val="single"/>
        </w:rPr>
        <w:t>26.10.2017г.</w:t>
      </w:r>
    </w:p>
    <w:p w:rsidR="002B194F" w:rsidRPr="00CD3370" w:rsidRDefault="002B194F" w:rsidP="003C13B0">
      <w:pPr>
        <w:rPr>
          <w:sz w:val="20"/>
          <w:szCs w:val="20"/>
        </w:rPr>
      </w:pPr>
      <w:r>
        <w:t xml:space="preserve">                                                          </w:t>
      </w:r>
      <w:r w:rsidRPr="00CD3370">
        <w:rPr>
          <w:sz w:val="20"/>
          <w:szCs w:val="20"/>
        </w:rPr>
        <w:t xml:space="preserve">(подпись, расшифровка подписи)    </w:t>
      </w:r>
      <w:r>
        <w:rPr>
          <w:sz w:val="20"/>
          <w:szCs w:val="20"/>
        </w:rPr>
        <w:t xml:space="preserve">         </w:t>
      </w:r>
      <w:r w:rsidRPr="00CD337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</w:t>
      </w:r>
      <w:r w:rsidRPr="00CD3370">
        <w:rPr>
          <w:sz w:val="20"/>
          <w:szCs w:val="20"/>
        </w:rPr>
        <w:t>(дата)</w:t>
      </w:r>
    </w:p>
    <w:p w:rsidR="002B194F" w:rsidRDefault="002B194F" w:rsidP="003C13B0"/>
    <w:p w:rsidR="002B194F" w:rsidRDefault="002B194F" w:rsidP="003C13B0">
      <w:pPr>
        <w:rPr>
          <w:b/>
          <w:bCs/>
          <w:u w:val="single"/>
        </w:rPr>
      </w:pPr>
      <w:r>
        <w:t xml:space="preserve">    Члены комиссии:       </w:t>
      </w:r>
      <w:r>
        <w:rPr>
          <w:b/>
          <w:bCs/>
          <w:u w:val="single"/>
        </w:rPr>
        <w:t xml:space="preserve">__________Калинина  Ирина  Алексеевна </w:t>
      </w:r>
      <w:r w:rsidRPr="00936F2D">
        <w:rPr>
          <w:b/>
          <w:bCs/>
        </w:rPr>
        <w:t>__</w:t>
      </w:r>
      <w:r>
        <w:rPr>
          <w:b/>
          <w:bCs/>
          <w:u w:val="single"/>
        </w:rPr>
        <w:t>26.10.2017г.</w:t>
      </w:r>
      <w:r>
        <w:t xml:space="preserve">                                         </w:t>
      </w:r>
    </w:p>
    <w:p w:rsidR="002B194F" w:rsidRPr="00CD3370" w:rsidRDefault="002B194F" w:rsidP="003C13B0">
      <w:pPr>
        <w:rPr>
          <w:sz w:val="20"/>
          <w:szCs w:val="20"/>
        </w:rPr>
      </w:pPr>
      <w:r>
        <w:t xml:space="preserve">                                                            </w:t>
      </w:r>
      <w:r w:rsidRPr="00CD3370">
        <w:rPr>
          <w:sz w:val="20"/>
          <w:szCs w:val="20"/>
        </w:rPr>
        <w:t xml:space="preserve">(подпись, расшифровка подписи)    </w:t>
      </w:r>
      <w:r>
        <w:rPr>
          <w:sz w:val="20"/>
          <w:szCs w:val="20"/>
        </w:rPr>
        <w:t xml:space="preserve">         </w:t>
      </w:r>
      <w:r w:rsidRPr="00CD337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</w:t>
      </w:r>
      <w:r w:rsidRPr="00CD3370">
        <w:rPr>
          <w:sz w:val="20"/>
          <w:szCs w:val="20"/>
        </w:rPr>
        <w:t>(дата)</w:t>
      </w:r>
    </w:p>
    <w:p w:rsidR="002B194F" w:rsidRDefault="002B194F" w:rsidP="003C13B0">
      <w:pPr>
        <w:rPr>
          <w:b/>
          <w:bCs/>
          <w:u w:val="single"/>
        </w:rPr>
      </w:pPr>
    </w:p>
    <w:p w:rsidR="002B194F" w:rsidRPr="00EE0579" w:rsidRDefault="002B194F" w:rsidP="003C13B0">
      <w:pPr>
        <w:rPr>
          <w:b/>
          <w:bCs/>
          <w:u w:val="single"/>
        </w:rPr>
      </w:pPr>
      <w:r w:rsidRPr="00936F2D">
        <w:rPr>
          <w:b/>
          <w:bCs/>
        </w:rPr>
        <w:t xml:space="preserve">                                         </w:t>
      </w:r>
      <w:r>
        <w:rPr>
          <w:b/>
          <w:bCs/>
          <w:u w:val="single"/>
        </w:rPr>
        <w:t xml:space="preserve">    _________Волкова Ирина Александровна</w:t>
      </w:r>
      <w:r>
        <w:t xml:space="preserve">     </w:t>
      </w:r>
      <w:r>
        <w:rPr>
          <w:b/>
          <w:bCs/>
          <w:u w:val="single"/>
        </w:rPr>
        <w:t>26.10.2017 г.</w:t>
      </w:r>
    </w:p>
    <w:p w:rsidR="002B194F" w:rsidRPr="00CD3370" w:rsidRDefault="002B194F" w:rsidP="003C13B0">
      <w:pPr>
        <w:rPr>
          <w:sz w:val="20"/>
          <w:szCs w:val="20"/>
        </w:rPr>
      </w:pPr>
      <w:r w:rsidRPr="00CD3370">
        <w:rPr>
          <w:sz w:val="20"/>
          <w:szCs w:val="20"/>
        </w:rPr>
        <w:t xml:space="preserve">                        </w:t>
      </w:r>
      <w:r>
        <w:rPr>
          <w:sz w:val="20"/>
          <w:szCs w:val="20"/>
        </w:rPr>
        <w:t xml:space="preserve">                                                   </w:t>
      </w:r>
      <w:r w:rsidRPr="00CD3370">
        <w:rPr>
          <w:sz w:val="20"/>
          <w:szCs w:val="20"/>
        </w:rPr>
        <w:t xml:space="preserve">  (подпись, расшифровка подписи)   </w:t>
      </w:r>
      <w:r>
        <w:rPr>
          <w:sz w:val="20"/>
          <w:szCs w:val="20"/>
        </w:rPr>
        <w:t xml:space="preserve">              </w:t>
      </w:r>
      <w:r w:rsidRPr="00CD3370">
        <w:rPr>
          <w:sz w:val="20"/>
          <w:szCs w:val="20"/>
        </w:rPr>
        <w:t xml:space="preserve">  (дата)</w:t>
      </w:r>
    </w:p>
    <w:p w:rsidR="002B194F" w:rsidRPr="00936F2D" w:rsidRDefault="002B194F" w:rsidP="003C13B0">
      <w:pPr>
        <w:rPr>
          <w:b/>
          <w:bCs/>
          <w:u w:val="single"/>
        </w:rPr>
      </w:pPr>
      <w:r>
        <w:t xml:space="preserve">                                         </w:t>
      </w:r>
    </w:p>
    <w:p w:rsidR="002B194F" w:rsidRPr="00936F2D" w:rsidRDefault="002B194F" w:rsidP="003C13B0">
      <w:r>
        <w:rPr>
          <w:sz w:val="20"/>
          <w:szCs w:val="20"/>
        </w:rPr>
        <w:t xml:space="preserve">                                                                             </w:t>
      </w:r>
      <w:r w:rsidRPr="00CD3370">
        <w:rPr>
          <w:sz w:val="20"/>
          <w:szCs w:val="20"/>
        </w:rPr>
        <w:t xml:space="preserve">(подпись, расшифровка подписи)  </w:t>
      </w:r>
      <w:r>
        <w:rPr>
          <w:sz w:val="20"/>
          <w:szCs w:val="20"/>
        </w:rPr>
        <w:t xml:space="preserve">              </w:t>
      </w:r>
      <w:r w:rsidRPr="00CD3370">
        <w:rPr>
          <w:sz w:val="20"/>
          <w:szCs w:val="20"/>
        </w:rPr>
        <w:t xml:space="preserve">   (дата</w:t>
      </w:r>
    </w:p>
    <w:p w:rsidR="002B194F" w:rsidRDefault="002B194F" w:rsidP="003C13B0">
      <w:r>
        <w:t xml:space="preserve">      Акт в </w:t>
      </w:r>
      <w:r w:rsidRPr="00EE0579">
        <w:rPr>
          <w:b/>
          <w:bCs/>
          <w:u w:val="single"/>
        </w:rPr>
        <w:t>3</w:t>
      </w:r>
      <w:r>
        <w:t xml:space="preserve"> экз. составлен "</w:t>
      </w:r>
      <w:r w:rsidRPr="00453277">
        <w:rPr>
          <w:b/>
          <w:bCs/>
        </w:rPr>
        <w:t>26"</w:t>
      </w:r>
      <w:r>
        <w:t xml:space="preserve"> </w:t>
      </w:r>
      <w:r>
        <w:rPr>
          <w:b/>
          <w:bCs/>
          <w:u w:val="single"/>
        </w:rPr>
        <w:t xml:space="preserve">октября  </w:t>
      </w:r>
      <w:r w:rsidRPr="00EE0579">
        <w:rPr>
          <w:b/>
          <w:bCs/>
          <w:u w:val="single"/>
        </w:rPr>
        <w:t>20</w:t>
      </w:r>
      <w:r>
        <w:rPr>
          <w:b/>
          <w:bCs/>
          <w:u w:val="single"/>
        </w:rPr>
        <w:t>17</w:t>
      </w:r>
      <w:r w:rsidRPr="00EE0579">
        <w:rPr>
          <w:b/>
          <w:bCs/>
          <w:u w:val="single"/>
        </w:rPr>
        <w:t>г</w:t>
      </w:r>
      <w:r>
        <w:t>.</w:t>
      </w:r>
    </w:p>
    <w:p w:rsidR="002B194F" w:rsidRDefault="002B194F" w:rsidP="003C13B0"/>
    <w:p w:rsidR="002B194F" w:rsidRDefault="002B194F"/>
    <w:sectPr w:rsidR="002B194F" w:rsidSect="003C13B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13B0"/>
    <w:rsid w:val="00045D5E"/>
    <w:rsid w:val="00097A6C"/>
    <w:rsid w:val="000A1CE6"/>
    <w:rsid w:val="001014EE"/>
    <w:rsid w:val="001307AA"/>
    <w:rsid w:val="001565DB"/>
    <w:rsid w:val="00162D2A"/>
    <w:rsid w:val="00186BC0"/>
    <w:rsid w:val="001F36B2"/>
    <w:rsid w:val="00253009"/>
    <w:rsid w:val="00254BA3"/>
    <w:rsid w:val="002930D8"/>
    <w:rsid w:val="002A49E2"/>
    <w:rsid w:val="002B194F"/>
    <w:rsid w:val="003136C2"/>
    <w:rsid w:val="00315CFB"/>
    <w:rsid w:val="00323B02"/>
    <w:rsid w:val="00341E8B"/>
    <w:rsid w:val="00371CBB"/>
    <w:rsid w:val="0037211D"/>
    <w:rsid w:val="003979C5"/>
    <w:rsid w:val="003C0B47"/>
    <w:rsid w:val="003C13B0"/>
    <w:rsid w:val="00415A3C"/>
    <w:rsid w:val="00426158"/>
    <w:rsid w:val="00453277"/>
    <w:rsid w:val="00473427"/>
    <w:rsid w:val="004750D6"/>
    <w:rsid w:val="00502CE1"/>
    <w:rsid w:val="00552072"/>
    <w:rsid w:val="005533E6"/>
    <w:rsid w:val="005C4A4B"/>
    <w:rsid w:val="006A4BC0"/>
    <w:rsid w:val="006D2D31"/>
    <w:rsid w:val="0072245E"/>
    <w:rsid w:val="00771353"/>
    <w:rsid w:val="007A7645"/>
    <w:rsid w:val="008011E2"/>
    <w:rsid w:val="00846C0B"/>
    <w:rsid w:val="008560DD"/>
    <w:rsid w:val="00865C29"/>
    <w:rsid w:val="008A2844"/>
    <w:rsid w:val="008B7BD0"/>
    <w:rsid w:val="00906FBC"/>
    <w:rsid w:val="00936F2D"/>
    <w:rsid w:val="009A681B"/>
    <w:rsid w:val="009B1B3B"/>
    <w:rsid w:val="009F24B3"/>
    <w:rsid w:val="00AA020B"/>
    <w:rsid w:val="00AD0E71"/>
    <w:rsid w:val="00B42DED"/>
    <w:rsid w:val="00BC02FD"/>
    <w:rsid w:val="00BD5855"/>
    <w:rsid w:val="00C26BD5"/>
    <w:rsid w:val="00C678CF"/>
    <w:rsid w:val="00C67DB1"/>
    <w:rsid w:val="00C974B9"/>
    <w:rsid w:val="00CC7EEF"/>
    <w:rsid w:val="00CD3370"/>
    <w:rsid w:val="00CF6295"/>
    <w:rsid w:val="00DD0F95"/>
    <w:rsid w:val="00E700AF"/>
    <w:rsid w:val="00EE0579"/>
    <w:rsid w:val="00F50F74"/>
    <w:rsid w:val="00F52B1F"/>
    <w:rsid w:val="00F57B4F"/>
    <w:rsid w:val="00F93C40"/>
    <w:rsid w:val="00FD7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3B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C13B0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3C13B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</Pages>
  <Words>862</Words>
  <Characters>4917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Ирин@</dc:creator>
  <cp:keywords/>
  <dc:description/>
  <cp:lastModifiedBy>bez01</cp:lastModifiedBy>
  <cp:revision>12</cp:revision>
  <dcterms:created xsi:type="dcterms:W3CDTF">2017-12-19T11:02:00Z</dcterms:created>
  <dcterms:modified xsi:type="dcterms:W3CDTF">2019-06-20T06:42:00Z</dcterms:modified>
</cp:coreProperties>
</file>